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76D47A12" w:rsidR="00EB6175" w:rsidRPr="00B63B56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</w:t>
      </w:r>
      <w:r w:rsidRPr="00B63B56">
        <w:rPr>
          <w:rFonts w:ascii="Garamond" w:hAnsi="Garamond"/>
          <w:b/>
          <w:bCs/>
          <w:sz w:val="32"/>
          <w:szCs w:val="32"/>
        </w:rPr>
        <w:t xml:space="preserve">nákupní systém na </w:t>
      </w:r>
      <w:r w:rsidR="003536CF" w:rsidRPr="00B63B56">
        <w:rPr>
          <w:rFonts w:ascii="Garamond" w:hAnsi="Garamond"/>
          <w:b/>
          <w:bCs/>
          <w:sz w:val="32"/>
          <w:szCs w:val="32"/>
        </w:rPr>
        <w:t>propagační předměty</w:t>
      </w:r>
      <w:r w:rsidR="003536CF" w:rsidRPr="00B63B56">
        <w:rPr>
          <w:rFonts w:ascii="Garamond" w:hAnsi="Garamond"/>
          <w:bCs/>
        </w:rPr>
        <w:t xml:space="preserve"> </w:t>
      </w:r>
      <w:r w:rsidRPr="00B63B56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Pr="00B63B56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B63B56">
        <w:rPr>
          <w:rFonts w:ascii="Garamond" w:hAnsi="Garamond"/>
          <w:sz w:val="28"/>
          <w:szCs w:val="28"/>
        </w:rPr>
        <w:t>(</w:t>
      </w:r>
      <w:r w:rsidR="003C1FD6" w:rsidRPr="00B63B56">
        <w:rPr>
          <w:rFonts w:ascii="Garamond" w:hAnsi="Garamond"/>
          <w:sz w:val="28"/>
          <w:szCs w:val="28"/>
        </w:rPr>
        <w:t>d</w:t>
      </w:r>
      <w:r w:rsidRPr="00B63B56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B63B56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1B8B4DDB" w:rsidR="00EB6175" w:rsidRPr="00B63B56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B63B56">
        <w:rPr>
          <w:rFonts w:ascii="Garamond" w:hAnsi="Garamond"/>
          <w:sz w:val="24"/>
          <w:szCs w:val="24"/>
        </w:rPr>
        <w:t>Veřejná zakázka:</w:t>
      </w:r>
      <w:r w:rsidRPr="00B63B56">
        <w:rPr>
          <w:rFonts w:ascii="Garamond" w:hAnsi="Garamond"/>
          <w:sz w:val="24"/>
          <w:szCs w:val="24"/>
        </w:rPr>
        <w:tab/>
      </w:r>
      <w:r w:rsidR="003536CF" w:rsidRPr="00B63B56">
        <w:rPr>
          <w:rFonts w:ascii="Garamond" w:hAnsi="Garamond"/>
          <w:sz w:val="24"/>
          <w:szCs w:val="24"/>
        </w:rPr>
        <w:t>Propagační předměty</w:t>
      </w:r>
      <w:r w:rsidR="003536CF" w:rsidRPr="00B63B56">
        <w:rPr>
          <w:rFonts w:ascii="Garamond" w:hAnsi="Garamond"/>
          <w:bCs/>
          <w:sz w:val="32"/>
          <w:szCs w:val="36"/>
        </w:rPr>
        <w:t xml:space="preserve"> </w:t>
      </w:r>
      <w:r w:rsidR="000B1055" w:rsidRPr="00B63B56">
        <w:rPr>
          <w:rFonts w:ascii="Garamond" w:hAnsi="Garamond"/>
          <w:bCs/>
          <w:sz w:val="24"/>
          <w:szCs w:val="24"/>
        </w:rPr>
        <w:t>(II.)</w:t>
      </w:r>
      <w:r w:rsidR="000B1055" w:rsidRPr="00B63B56">
        <w:rPr>
          <w:rFonts w:ascii="Garamond" w:hAnsi="Garamond"/>
          <w:sz w:val="24"/>
          <w:szCs w:val="24"/>
        </w:rPr>
        <w:t xml:space="preserve"> </w:t>
      </w:r>
      <w:r w:rsidR="00B63B56" w:rsidRPr="00B63B56">
        <w:rPr>
          <w:rFonts w:ascii="Garamond" w:hAnsi="Garamond"/>
          <w:sz w:val="24"/>
          <w:szCs w:val="24"/>
        </w:rPr>
        <w:t>01</w:t>
      </w:r>
      <w:r w:rsidR="00E218A7">
        <w:rPr>
          <w:rFonts w:ascii="Garamond" w:hAnsi="Garamond"/>
          <w:sz w:val="24"/>
          <w:szCs w:val="24"/>
        </w:rPr>
        <w:t>4</w:t>
      </w:r>
      <w:r w:rsidR="00B63B56" w:rsidRPr="00B63B56">
        <w:rPr>
          <w:rFonts w:ascii="Garamond" w:hAnsi="Garamond"/>
          <w:sz w:val="24"/>
          <w:szCs w:val="24"/>
        </w:rPr>
        <w:t>–2021</w:t>
      </w:r>
    </w:p>
    <w:p w14:paraId="734915B7" w14:textId="07452B3F" w:rsidR="00EB6175" w:rsidRPr="00B63B5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218A7" w:rsidRPr="003F151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https://zakazky.zcu.cz/contract_display_4731.html</w:t>
        </w:r>
      </w:hyperlink>
    </w:p>
    <w:p w14:paraId="2B5F5335" w14:textId="077CD8C3" w:rsidR="003C1FD6" w:rsidRPr="00B63B56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B63B56">
        <w:rPr>
          <w:rFonts w:ascii="Garamond" w:hAnsi="Garamond"/>
          <w:sz w:val="22"/>
          <w:szCs w:val="22"/>
        </w:rPr>
        <w:t>Veřejná zakázka je zadávána v</w:t>
      </w:r>
      <w:r w:rsidR="00931CC1" w:rsidRPr="00B63B56">
        <w:rPr>
          <w:rFonts w:ascii="Garamond" w:hAnsi="Garamond"/>
          <w:sz w:val="22"/>
          <w:szCs w:val="22"/>
        </w:rPr>
        <w:t xml:space="preserve"> DNS </w:t>
      </w:r>
      <w:r w:rsidR="004D005B" w:rsidRPr="00B63B56">
        <w:rPr>
          <w:rFonts w:ascii="Garamond" w:hAnsi="Garamond"/>
          <w:sz w:val="22"/>
          <w:szCs w:val="22"/>
        </w:rPr>
        <w:t xml:space="preserve">v </w:t>
      </w:r>
      <w:r w:rsidRPr="00B63B56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B63B5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B63B56">
        <w:rPr>
          <w:rFonts w:ascii="Garamond" w:hAnsi="Garamond"/>
          <w:sz w:val="24"/>
          <w:szCs w:val="24"/>
        </w:rPr>
        <w:t>Lhůta pro podání nabíd</w:t>
      </w:r>
      <w:bookmarkEnd w:id="0"/>
      <w:r w:rsidRPr="00B63B56">
        <w:rPr>
          <w:rFonts w:ascii="Garamond" w:hAnsi="Garamond"/>
          <w:sz w:val="24"/>
          <w:szCs w:val="24"/>
        </w:rPr>
        <w:t>ek</w:t>
      </w:r>
    </w:p>
    <w:p w14:paraId="6B26D401" w14:textId="5DA3E263" w:rsidR="00A059D3" w:rsidRPr="00B63B56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B63B56">
        <w:rPr>
          <w:rFonts w:ascii="Garamond" w:hAnsi="Garamond" w:cs="Arial"/>
          <w:sz w:val="22"/>
          <w:szCs w:val="22"/>
        </w:rPr>
        <w:t xml:space="preserve"> </w:t>
      </w:r>
      <w:r w:rsidR="00E218A7">
        <w:rPr>
          <w:rFonts w:ascii="Garamond" w:hAnsi="Garamond" w:cs="Arial"/>
          <w:b/>
          <w:sz w:val="22"/>
          <w:szCs w:val="22"/>
        </w:rPr>
        <w:t>16</w:t>
      </w:r>
      <w:r w:rsidR="00B63B56" w:rsidRPr="00B63B56">
        <w:rPr>
          <w:rFonts w:ascii="Garamond" w:hAnsi="Garamond" w:cs="Arial"/>
          <w:b/>
          <w:sz w:val="22"/>
          <w:szCs w:val="22"/>
        </w:rPr>
        <w:t>.08.2021</w:t>
      </w:r>
      <w:r w:rsidR="003C1FD6" w:rsidRPr="00B63B56">
        <w:rPr>
          <w:rFonts w:ascii="Garamond" w:hAnsi="Garamond" w:cs="Arial"/>
          <w:sz w:val="22"/>
          <w:szCs w:val="22"/>
        </w:rPr>
        <w:t xml:space="preserve"> do</w:t>
      </w:r>
      <w:r w:rsidRPr="00B63B56">
        <w:rPr>
          <w:rFonts w:ascii="Garamond" w:hAnsi="Garamond" w:cs="Arial"/>
          <w:sz w:val="22"/>
          <w:szCs w:val="22"/>
        </w:rPr>
        <w:t xml:space="preserve"> </w:t>
      </w:r>
      <w:r w:rsidR="00B63B56" w:rsidRPr="00B63B56">
        <w:rPr>
          <w:rFonts w:ascii="Garamond" w:hAnsi="Garamond" w:cs="Arial"/>
          <w:b/>
          <w:sz w:val="22"/>
          <w:szCs w:val="22"/>
        </w:rPr>
        <w:t>09:</w:t>
      </w:r>
      <w:r w:rsidR="00E218A7">
        <w:rPr>
          <w:rFonts w:ascii="Garamond" w:hAnsi="Garamond" w:cs="Arial"/>
          <w:b/>
          <w:sz w:val="22"/>
          <w:szCs w:val="22"/>
        </w:rPr>
        <w:t>0</w:t>
      </w:r>
      <w:r w:rsidR="00B63B56" w:rsidRPr="00B63B56">
        <w:rPr>
          <w:rFonts w:ascii="Garamond" w:hAnsi="Garamond" w:cs="Arial"/>
          <w:b/>
          <w:sz w:val="22"/>
          <w:szCs w:val="22"/>
        </w:rPr>
        <w:t>0</w:t>
      </w:r>
      <w:r w:rsidRPr="00B63B56">
        <w:rPr>
          <w:rFonts w:ascii="Garamond" w:hAnsi="Garamond" w:cs="Arial"/>
          <w:sz w:val="22"/>
          <w:szCs w:val="22"/>
        </w:rPr>
        <w:t xml:space="preserve"> hod</w:t>
      </w:r>
      <w:r w:rsidR="003C1FD6" w:rsidRPr="00B63B56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B63B56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B63B56">
        <w:rPr>
          <w:rFonts w:ascii="Garamond" w:hAnsi="Garamond" w:cs="Arial"/>
          <w:sz w:val="22"/>
          <w:szCs w:val="22"/>
        </w:rPr>
        <w:t xml:space="preserve">písemně </w:t>
      </w:r>
      <w:r w:rsidRPr="00B63B56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 w:rsidRPr="00B63B56">
        <w:rPr>
          <w:rFonts w:ascii="Garamond" w:hAnsi="Garamond" w:cs="Arial"/>
          <w:sz w:val="22"/>
          <w:szCs w:val="22"/>
        </w:rPr>
        <w:t>výzvy</w:t>
      </w:r>
      <w:r w:rsidR="00F54D1D" w:rsidRPr="00B63B56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B63B56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B63B56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B63B56">
        <w:rPr>
          <w:rFonts w:ascii="Garamond" w:hAnsi="Garamond"/>
          <w:sz w:val="24"/>
          <w:szCs w:val="24"/>
        </w:rPr>
        <w:t>Identifikace z</w:t>
      </w:r>
      <w:r w:rsidR="00D05AA8" w:rsidRPr="00B63B56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B63B56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B63B56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B63B56">
        <w:rPr>
          <w:rFonts w:ascii="Garamond" w:hAnsi="Garamond" w:cs="Arial"/>
          <w:sz w:val="22"/>
          <w:szCs w:val="22"/>
        </w:rPr>
        <w:t xml:space="preserve"> (dále jen </w:t>
      </w:r>
      <w:r w:rsidR="004B68DB" w:rsidRPr="00B63B56">
        <w:rPr>
          <w:rFonts w:ascii="Garamond" w:hAnsi="Garamond" w:cs="Arial"/>
          <w:sz w:val="22"/>
          <w:szCs w:val="22"/>
        </w:rPr>
        <w:t>„z</w:t>
      </w:r>
      <w:r w:rsidR="00D05AA8" w:rsidRPr="00B63B56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B63B56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 xml:space="preserve">se sídlem: </w:t>
      </w:r>
      <w:r w:rsidR="00EB6175" w:rsidRPr="00B63B56">
        <w:rPr>
          <w:rFonts w:ascii="Garamond" w:hAnsi="Garamond" w:cs="Arial"/>
          <w:sz w:val="22"/>
          <w:szCs w:val="22"/>
        </w:rPr>
        <w:tab/>
      </w:r>
      <w:r w:rsidR="001905EC" w:rsidRPr="00B63B56">
        <w:rPr>
          <w:rFonts w:ascii="Garamond" w:hAnsi="Garamond" w:cs="Arial"/>
          <w:sz w:val="22"/>
          <w:szCs w:val="22"/>
        </w:rPr>
        <w:t>Univerzitní 8</w:t>
      </w:r>
      <w:r w:rsidR="00DB1DE5" w:rsidRPr="00B63B56">
        <w:rPr>
          <w:rFonts w:ascii="Garamond" w:hAnsi="Garamond" w:cs="Arial"/>
          <w:sz w:val="22"/>
          <w:szCs w:val="22"/>
        </w:rPr>
        <w:t>, 3</w:t>
      </w:r>
      <w:r w:rsidR="001905EC" w:rsidRPr="00B63B56">
        <w:rPr>
          <w:rFonts w:ascii="Garamond" w:hAnsi="Garamond" w:cs="Arial"/>
          <w:sz w:val="22"/>
          <w:szCs w:val="22"/>
        </w:rPr>
        <w:t>01</w:t>
      </w:r>
      <w:r w:rsidR="00DB1DE5" w:rsidRPr="00B63B56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B63B56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 xml:space="preserve">IČO: </w:t>
      </w:r>
      <w:r w:rsidR="00EB6175" w:rsidRPr="00B63B56">
        <w:rPr>
          <w:rFonts w:ascii="Garamond" w:hAnsi="Garamond" w:cs="Arial"/>
          <w:sz w:val="22"/>
          <w:szCs w:val="22"/>
        </w:rPr>
        <w:tab/>
      </w:r>
      <w:r w:rsidR="00EB6175" w:rsidRPr="00B63B56">
        <w:rPr>
          <w:rFonts w:ascii="Garamond" w:hAnsi="Garamond" w:cs="Arial"/>
          <w:sz w:val="22"/>
          <w:szCs w:val="22"/>
        </w:rPr>
        <w:tab/>
      </w:r>
      <w:r w:rsidR="001905EC" w:rsidRPr="00B63B56">
        <w:rPr>
          <w:rFonts w:ascii="Garamond" w:hAnsi="Garamond" w:cs="Arial"/>
          <w:sz w:val="22"/>
          <w:szCs w:val="22"/>
        </w:rPr>
        <w:t>49777513</w:t>
      </w:r>
      <w:r w:rsidRPr="00B63B56">
        <w:rPr>
          <w:rFonts w:ascii="Garamond" w:hAnsi="Garamond" w:cs="Arial"/>
          <w:sz w:val="22"/>
          <w:szCs w:val="22"/>
        </w:rPr>
        <w:tab/>
        <w:t>DIČ: CZ</w:t>
      </w:r>
      <w:r w:rsidR="001905EC" w:rsidRPr="00B63B56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B63B56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>zastoupená</w:t>
      </w:r>
      <w:r w:rsidR="00D05AA8" w:rsidRPr="00B63B56">
        <w:rPr>
          <w:rFonts w:ascii="Garamond" w:hAnsi="Garamond" w:cs="Arial"/>
          <w:sz w:val="22"/>
          <w:szCs w:val="22"/>
        </w:rPr>
        <w:t xml:space="preserve">: </w:t>
      </w:r>
      <w:r w:rsidR="00EB6175" w:rsidRPr="00B63B56">
        <w:rPr>
          <w:rFonts w:ascii="Garamond" w:hAnsi="Garamond" w:cs="Arial"/>
          <w:sz w:val="22"/>
          <w:szCs w:val="22"/>
        </w:rPr>
        <w:tab/>
      </w:r>
      <w:r w:rsidR="008D2B9F" w:rsidRPr="00B63B56">
        <w:rPr>
          <w:rFonts w:ascii="Garamond" w:hAnsi="Garamond" w:cs="Arial"/>
          <w:sz w:val="22"/>
          <w:szCs w:val="22"/>
        </w:rPr>
        <w:t>d</w:t>
      </w:r>
      <w:r w:rsidRPr="00B63B56">
        <w:rPr>
          <w:rFonts w:ascii="Garamond" w:hAnsi="Garamond" w:cs="Arial"/>
          <w:sz w:val="22"/>
          <w:szCs w:val="22"/>
        </w:rPr>
        <w:t>oc. Dr. RNDr</w:t>
      </w:r>
      <w:r w:rsidR="00AA7E60" w:rsidRPr="00B63B56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B63B56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>datová schránka:</w:t>
      </w:r>
      <w:r w:rsidR="001905EC" w:rsidRPr="00B63B56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B63B56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B63B56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B63B56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B63B56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  <w:u w:val="single"/>
        </w:rPr>
        <w:t>k</w:t>
      </w:r>
      <w:r w:rsidR="00D05AA8" w:rsidRPr="00B63B56">
        <w:rPr>
          <w:rFonts w:ascii="Garamond" w:hAnsi="Garamond" w:cs="Arial"/>
          <w:sz w:val="22"/>
          <w:szCs w:val="22"/>
          <w:u w:val="single"/>
        </w:rPr>
        <w:t>on</w:t>
      </w:r>
      <w:r w:rsidRPr="00B63B56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B63B56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99D25E0" w:rsidR="002F419F" w:rsidRDefault="00B63B56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>Iva Hošková</w:t>
      </w:r>
      <w:r w:rsidR="003F167F" w:rsidRPr="00B63B56">
        <w:rPr>
          <w:rFonts w:ascii="Garamond" w:hAnsi="Garamond" w:cs="Arial"/>
          <w:sz w:val="22"/>
          <w:szCs w:val="22"/>
        </w:rPr>
        <w:t xml:space="preserve">, </w:t>
      </w:r>
      <w:r w:rsidR="00D05AA8" w:rsidRPr="00B63B56">
        <w:rPr>
          <w:rFonts w:ascii="Garamond" w:hAnsi="Garamond" w:cs="Arial"/>
          <w:sz w:val="22"/>
          <w:szCs w:val="22"/>
        </w:rPr>
        <w:t>tel.: +420</w:t>
      </w:r>
      <w:r w:rsidR="006C69C1" w:rsidRPr="00B63B56">
        <w:rPr>
          <w:rFonts w:ascii="Garamond" w:hAnsi="Garamond" w:cs="Arial"/>
          <w:sz w:val="22"/>
          <w:szCs w:val="22"/>
        </w:rPr>
        <w:t xml:space="preserve"> 377 631 </w:t>
      </w:r>
      <w:r w:rsidR="003F167F" w:rsidRPr="00B63B56">
        <w:rPr>
          <w:rFonts w:ascii="Garamond" w:hAnsi="Garamond" w:cs="Arial"/>
          <w:sz w:val="22"/>
          <w:szCs w:val="22"/>
        </w:rPr>
        <w:t>36</w:t>
      </w:r>
      <w:r w:rsidRPr="00B63B56">
        <w:rPr>
          <w:rFonts w:ascii="Garamond" w:hAnsi="Garamond" w:cs="Arial"/>
          <w:sz w:val="22"/>
          <w:szCs w:val="22"/>
        </w:rPr>
        <w:t>6</w:t>
      </w:r>
      <w:r w:rsidR="00D05AA8" w:rsidRPr="00B63B56">
        <w:rPr>
          <w:rFonts w:ascii="Garamond" w:hAnsi="Garamond" w:cs="Arial"/>
          <w:sz w:val="22"/>
          <w:szCs w:val="22"/>
        </w:rPr>
        <w:t xml:space="preserve">, e-mail: </w:t>
      </w:r>
      <w:hyperlink r:id="rId11" w:history="1">
        <w:r w:rsidR="00E218A7" w:rsidRPr="003F1514">
          <w:rPr>
            <w:rStyle w:val="Hypertextovodkaz"/>
            <w:rFonts w:ascii="Garamond" w:hAnsi="Garamond" w:cs="Arial"/>
            <w:bCs/>
            <w:sz w:val="22"/>
            <w:szCs w:val="22"/>
          </w:rPr>
          <w:t>i.hoskova</w:t>
        </w:r>
        <w:r w:rsidR="00E218A7" w:rsidRPr="003F1514">
          <w:rPr>
            <w:rStyle w:val="Hypertextovodkaz"/>
            <w:rFonts w:ascii="Garamond" w:hAnsi="Garamond" w:cs="Arial"/>
            <w:sz w:val="22"/>
            <w:szCs w:val="22"/>
          </w:rPr>
          <w:t>@ps.zcu.cz</w:t>
        </w:r>
      </w:hyperlink>
    </w:p>
    <w:p w14:paraId="3383C0F2" w14:textId="2D00D3C6" w:rsidR="00E218A7" w:rsidRPr="00B63B56" w:rsidRDefault="00E218A7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E218A7">
        <w:rPr>
          <w:rFonts w:ascii="Garamond" w:hAnsi="Garamond" w:cs="Arial"/>
          <w:sz w:val="22"/>
          <w:szCs w:val="22"/>
        </w:rPr>
        <w:t>Zdeněk Řežábek, tel.: +420 377 631 367, e-mail: zrezabek@ps.zcu.cz</w:t>
      </w:r>
    </w:p>
    <w:p w14:paraId="73D26000" w14:textId="77777777" w:rsidR="002F419F" w:rsidRPr="00B63B56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B63B56">
        <w:rPr>
          <w:rFonts w:ascii="Garamond" w:hAnsi="Garamond"/>
          <w:sz w:val="24"/>
          <w:szCs w:val="24"/>
        </w:rPr>
        <w:t>Zadávací dokumentace a její poskytování</w:t>
      </w:r>
      <w:bookmarkStart w:id="8" w:name="_GoBack"/>
      <w:bookmarkEnd w:id="4"/>
      <w:bookmarkEnd w:id="5"/>
      <w:bookmarkEnd w:id="8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63B56">
        <w:rPr>
          <w:rFonts w:ascii="Garamond" w:hAnsi="Garamond" w:cs="Arial"/>
        </w:rPr>
        <w:t xml:space="preserve">Zadávací dokumentaci tvoří pouze text </w:t>
      </w:r>
      <w:r w:rsidR="00EB6175" w:rsidRPr="00B63B56">
        <w:rPr>
          <w:rFonts w:ascii="Garamond" w:hAnsi="Garamond" w:cs="Arial"/>
        </w:rPr>
        <w:t>této výzvy a její přílohy</w:t>
      </w:r>
      <w:r w:rsidR="00BD3729" w:rsidRPr="00B63B56">
        <w:rPr>
          <w:rFonts w:ascii="Garamond" w:hAnsi="Garamond" w:cs="Arial"/>
        </w:rPr>
        <w:t xml:space="preserve"> </w:t>
      </w:r>
      <w:r w:rsidR="00EB6175" w:rsidRPr="00B63B56">
        <w:rPr>
          <w:rFonts w:ascii="Garamond" w:hAnsi="Garamond" w:cs="Arial"/>
        </w:rPr>
        <w:t>(dále vše jen jako</w:t>
      </w:r>
      <w:r w:rsidR="00EB6175" w:rsidRPr="00F54D1D">
        <w:rPr>
          <w:rFonts w:ascii="Garamond" w:hAnsi="Garamond" w:cs="Arial"/>
        </w:rPr>
        <w:t xml:space="preserve">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9"/>
    </w:p>
    <w:p w14:paraId="6EC6D2AD" w14:textId="59AAE2F8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3F7D56">
        <w:rPr>
          <w:rFonts w:ascii="Garamond" w:hAnsi="Garamond" w:cs="Arial"/>
        </w:rPr>
        <w:t>dodávka</w:t>
      </w:r>
      <w:r w:rsidR="00BD3729" w:rsidRPr="003F7D56">
        <w:rPr>
          <w:rFonts w:ascii="Garamond" w:hAnsi="Garamond" w:cs="Arial"/>
        </w:rPr>
        <w:t xml:space="preserve"> </w:t>
      </w:r>
      <w:r w:rsidR="003536CF" w:rsidRPr="003F7D56">
        <w:rPr>
          <w:rFonts w:ascii="Garamond" w:hAnsi="Garamond"/>
          <w:bCs/>
        </w:rPr>
        <w:t>propagačních předmětů</w:t>
      </w:r>
      <w:r w:rsidR="003536CF" w:rsidRPr="003F7D56">
        <w:rPr>
          <w:rFonts w:ascii="Garamond" w:hAnsi="Garamond"/>
          <w:b/>
          <w:bCs/>
        </w:rPr>
        <w:t xml:space="preserve"> </w:t>
      </w:r>
      <w:r w:rsidR="00BD3729" w:rsidRPr="003F7D56">
        <w:rPr>
          <w:rFonts w:ascii="Garamond" w:hAnsi="Garamond" w:cs="Arial"/>
        </w:rPr>
        <w:t>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8EE076F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697FBA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3F167F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sz w:val="22"/>
          <w:szCs w:val="22"/>
        </w:rPr>
        <w:t>Nejsou stanoveny</w:t>
      </w:r>
      <w:r w:rsidR="003B4D43" w:rsidRPr="003F167F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3F167F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b/>
          <w:sz w:val="22"/>
          <w:szCs w:val="22"/>
        </w:rPr>
        <w:lastRenderedPageBreak/>
        <w:t xml:space="preserve">Nabídka může být </w:t>
      </w:r>
      <w:r w:rsidR="003D52BD" w:rsidRPr="003F167F">
        <w:rPr>
          <w:rFonts w:ascii="Garamond" w:hAnsi="Garamond" w:cs="Arial"/>
          <w:b/>
          <w:sz w:val="22"/>
          <w:szCs w:val="22"/>
        </w:rPr>
        <w:t>doplněn</w:t>
      </w:r>
      <w:r w:rsidRPr="003F167F">
        <w:rPr>
          <w:rFonts w:ascii="Garamond" w:hAnsi="Garamond" w:cs="Arial"/>
          <w:b/>
          <w:sz w:val="22"/>
          <w:szCs w:val="22"/>
        </w:rPr>
        <w:t>a</w:t>
      </w:r>
      <w:r w:rsidR="003D52BD" w:rsidRPr="003F167F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3F167F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F2C72E9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B63B56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1E3E3" w14:textId="77777777" w:rsidR="003C2B6B" w:rsidRDefault="003C2B6B" w:rsidP="00795AAC">
      <w:r>
        <w:separator/>
      </w:r>
    </w:p>
  </w:endnote>
  <w:endnote w:type="continuationSeparator" w:id="0">
    <w:p w14:paraId="6D9AD1E1" w14:textId="77777777" w:rsidR="003C2B6B" w:rsidRDefault="003C2B6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13249" w14:textId="77777777" w:rsidR="003C2B6B" w:rsidRDefault="003C2B6B" w:rsidP="00795AAC">
      <w:r>
        <w:separator/>
      </w:r>
    </w:p>
  </w:footnote>
  <w:footnote w:type="continuationSeparator" w:id="0">
    <w:p w14:paraId="6640FEE4" w14:textId="77777777" w:rsidR="003C2B6B" w:rsidRDefault="003C2B6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30C68"/>
    <w:rsid w:val="00035AA2"/>
    <w:rsid w:val="00037445"/>
    <w:rsid w:val="000426E9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708"/>
    <w:rsid w:val="00095E03"/>
    <w:rsid w:val="000A4564"/>
    <w:rsid w:val="000A5773"/>
    <w:rsid w:val="000A5E08"/>
    <w:rsid w:val="000B1055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2736"/>
    <w:rsid w:val="00184824"/>
    <w:rsid w:val="00185EFB"/>
    <w:rsid w:val="0018706D"/>
    <w:rsid w:val="001905EC"/>
    <w:rsid w:val="001A2F3D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0CD0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4FE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E5A68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36322"/>
    <w:rsid w:val="00342F71"/>
    <w:rsid w:val="003536CF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C2B6B"/>
    <w:rsid w:val="003C7A3B"/>
    <w:rsid w:val="003D116A"/>
    <w:rsid w:val="003D43B7"/>
    <w:rsid w:val="003D4537"/>
    <w:rsid w:val="003D52BD"/>
    <w:rsid w:val="003E3643"/>
    <w:rsid w:val="003E567A"/>
    <w:rsid w:val="003F167F"/>
    <w:rsid w:val="003F767D"/>
    <w:rsid w:val="003F7D56"/>
    <w:rsid w:val="004059B7"/>
    <w:rsid w:val="00406F62"/>
    <w:rsid w:val="00423A32"/>
    <w:rsid w:val="00425FD2"/>
    <w:rsid w:val="004376D6"/>
    <w:rsid w:val="004400E1"/>
    <w:rsid w:val="00445469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2D9C"/>
    <w:rsid w:val="004E4A98"/>
    <w:rsid w:val="004F0141"/>
    <w:rsid w:val="004F0DD1"/>
    <w:rsid w:val="004F13D4"/>
    <w:rsid w:val="0050547A"/>
    <w:rsid w:val="00512824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3EAE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97FBA"/>
    <w:rsid w:val="006A103B"/>
    <w:rsid w:val="006A109C"/>
    <w:rsid w:val="006A2162"/>
    <w:rsid w:val="006B41D9"/>
    <w:rsid w:val="006B5028"/>
    <w:rsid w:val="006B5670"/>
    <w:rsid w:val="006C69C1"/>
    <w:rsid w:val="006D0C83"/>
    <w:rsid w:val="006D427F"/>
    <w:rsid w:val="006D6F86"/>
    <w:rsid w:val="006F7426"/>
    <w:rsid w:val="0070545A"/>
    <w:rsid w:val="00711E6C"/>
    <w:rsid w:val="00715ADB"/>
    <w:rsid w:val="0072046A"/>
    <w:rsid w:val="00724975"/>
    <w:rsid w:val="00730B83"/>
    <w:rsid w:val="00735FBF"/>
    <w:rsid w:val="00757EB6"/>
    <w:rsid w:val="00763198"/>
    <w:rsid w:val="007706A8"/>
    <w:rsid w:val="007714A1"/>
    <w:rsid w:val="007718E1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374E"/>
    <w:rsid w:val="008009FE"/>
    <w:rsid w:val="00800FB4"/>
    <w:rsid w:val="00822D46"/>
    <w:rsid w:val="008252D0"/>
    <w:rsid w:val="0082680D"/>
    <w:rsid w:val="00841F0D"/>
    <w:rsid w:val="00846BB6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026E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1C06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63B56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11957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751D4"/>
    <w:rsid w:val="00DA44E6"/>
    <w:rsid w:val="00DB0A8D"/>
    <w:rsid w:val="00DB1DE5"/>
    <w:rsid w:val="00DB1E0D"/>
    <w:rsid w:val="00DB45AA"/>
    <w:rsid w:val="00DC15A5"/>
    <w:rsid w:val="00DC5ED1"/>
    <w:rsid w:val="00DE1BD2"/>
    <w:rsid w:val="00DE4940"/>
    <w:rsid w:val="00DF16B0"/>
    <w:rsid w:val="00DF3053"/>
    <w:rsid w:val="00E01B4D"/>
    <w:rsid w:val="00E04911"/>
    <w:rsid w:val="00E218A7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092F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EF6A06"/>
    <w:rsid w:val="00F033C6"/>
    <w:rsid w:val="00F0543A"/>
    <w:rsid w:val="00F228FA"/>
    <w:rsid w:val="00F247FC"/>
    <w:rsid w:val="00F31C31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1650"/>
    <w:rsid w:val="00FB284E"/>
    <w:rsid w:val="00FC0944"/>
    <w:rsid w:val="00FC18D6"/>
    <w:rsid w:val="00FC51AF"/>
    <w:rsid w:val="00FD2DC7"/>
    <w:rsid w:val="00FD30D2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.hoskova@ps.zcu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3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Co0ZNdksSrqbJOODUP050PP0b01bCBSDQgLmXEONjbg=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TEqVnfhXTdN7Fze/RE6iLuUiObglMeCgYcO4x8BxWJQ=</DigestValue>
    </Reference>
  </SignedInfo>
  <SignatureValue>w2W7HUpbGdkMp+5NGBFIMjMjXOJSk065im9b8nw+XQVXozr0RG2oyKvLunie1LKt+PxMyiZjNLEV
ipySKPYRG0/KQTPKfaYraTyK2EDBTS2dlcot2Z/8Q5o3Qp09d0JtdXW6DrxT+HR6TkgcF8BH+ZQe
EO3W8loI+q3qSVt7iB8NuuFJNGp18is+mQfzHjF8v628yZCaJdNKGD+F0FpkT36x5Z5E9eM6KM5m
OOo/FqYy6dRTUI9v5HMezYL+c8OXxi1Kd0FRuIx02hSScBqXKyJjOcECSpiN5GF5x7TZcPSNJxM6
nsxXJZSPwpTJGoToXIYEwDyJGCPRVYVs5pSvKQ==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K0iFXNwh1jL03XBMk6oEVOpN6Ir8aHDrEWVIad/528A=</DigestValue>
      </Reference>
      <Reference URI="/word/document.xml?ContentType=application/vnd.openxmlformats-officedocument.wordprocessingml.document.main+xml">
        <DigestMethod Algorithm="http://www.w3.org/2001/04/xmlenc#sha256"/>
        <DigestValue>jOYSR/IsH9sgs4RB9CdfmoibpV3xes/80CtQK//f+a0=</DigestValue>
      </Reference>
      <Reference URI="/word/endnotes.xml?ContentType=application/vnd.openxmlformats-officedocument.wordprocessingml.endnotes+xml">
        <DigestMethod Algorithm="http://www.w3.org/2001/04/xmlenc#sha256"/>
        <DigestValue>fk8oud3Vx2IEfTGScUl8qp3FIfFXMwVCv5vDkFIf7B8=</DigestValue>
      </Reference>
      <Reference URI="/word/fontTable.xml?ContentType=application/vnd.openxmlformats-officedocument.wordprocessingml.fontTable+xml">
        <DigestMethod Algorithm="http://www.w3.org/2001/04/xmlenc#sha256"/>
        <DigestValue>A+UpVif4F1hSZvr6/x4W0IsZJDjOCTmqRF6WyIkOPDc=</DigestValue>
      </Reference>
      <Reference URI="/word/footer1.xml?ContentType=application/vnd.openxmlformats-officedocument.wordprocessingml.footer+xml">
        <DigestMethod Algorithm="http://www.w3.org/2001/04/xmlenc#sha256"/>
        <DigestValue>aJzaKt6+F3n+oDkNrpa0Do+Dsiw4lO1n61OlIXUm+rA=</DigestValue>
      </Reference>
      <Reference URI="/word/footnotes.xml?ContentType=application/vnd.openxmlformats-officedocument.wordprocessingml.footnotes+xml">
        <DigestMethod Algorithm="http://www.w3.org/2001/04/xmlenc#sha256"/>
        <DigestValue>JfCvWqfu61DTFJzp6uuL2CmKVRNsdBqJATE1+zKdj8s=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bm0+ycVctJECczPMdClZZHduvlT1dJHiMC8Lucx3zFw=</DigestValue>
      </Reference>
      <Reference URI="/word/styles.xml?ContentType=application/vnd.openxmlformats-officedocument.wordprocessingml.styles+xml">
        <DigestMethod Algorithm="http://www.w3.org/2001/04/xmlenc#sha256"/>
        <DigestValue>hxl2vonleM2sNzeydurXNOYOLd/85EFZR6IoVXKCeCs=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2021-08-03T08:39:23Z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2021-08-03T08:39:23Z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5118C-1098-4825-ADAA-DF82740B3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1772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14</cp:revision>
  <cp:lastPrinted>2018-08-08T13:48:00Z</cp:lastPrinted>
  <dcterms:created xsi:type="dcterms:W3CDTF">2021-02-02T09:20:00Z</dcterms:created>
  <dcterms:modified xsi:type="dcterms:W3CDTF">2021-08-03T08:39:00Z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